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A092C" w14:textId="77777777" w:rsidR="00493F64" w:rsidRDefault="00493F64">
      <w:pPr>
        <w:rPr>
          <w:rFonts w:ascii="Calibri" w:hAnsi="Calibri" w:cs="Arial"/>
          <w:b/>
          <w:bCs/>
          <w:sz w:val="28"/>
          <w:szCs w:val="28"/>
        </w:rPr>
      </w:pPr>
    </w:p>
    <w:p w14:paraId="37FEDD6A" w14:textId="77777777" w:rsidR="00D21E8E" w:rsidRPr="00076E74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152C55">
        <w:rPr>
          <w:rFonts w:ascii="Calibri" w:hAnsi="Calibri" w:cs="Arial"/>
          <w:b/>
          <w:bCs/>
          <w:sz w:val="28"/>
          <w:szCs w:val="28"/>
        </w:rPr>
        <w:t>5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D120CD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4780EBDF" w14:textId="77777777" w:rsidR="00A93D43" w:rsidRDefault="00A93D43"/>
    <w:p w14:paraId="37E5A4FA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7FF6D1EC" w14:textId="77777777" w:rsidR="00A93D43" w:rsidRDefault="00A93D43"/>
    <w:p w14:paraId="3AE05966" w14:textId="77777777" w:rsidR="00A93D43" w:rsidRPr="0094520F" w:rsidRDefault="00A93D43" w:rsidP="00FF566C">
      <w:pPr>
        <w:jc w:val="center"/>
      </w:pPr>
      <w:r w:rsidRPr="0094520F">
        <w:rPr>
          <w:rFonts w:ascii="Calibri" w:hAnsi="Calibri" w:cs="Arial"/>
          <w:b/>
          <w:szCs w:val="28"/>
          <w:lang w:val="x-none" w:eastAsia="x-none"/>
        </w:rPr>
        <w:t>o splnění</w:t>
      </w:r>
      <w:r w:rsidRPr="0094520F"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94520F">
        <w:t xml:space="preserve"> </w:t>
      </w:r>
    </w:p>
    <w:p w14:paraId="4BD271E6" w14:textId="77777777" w:rsidR="00A93D43" w:rsidRDefault="00A93D43"/>
    <w:p w14:paraId="63686835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3772A96C" w14:textId="77777777" w:rsidR="00A93D43" w:rsidRPr="0094520F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94520F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44DA6ADA" w14:textId="77777777" w:rsidR="001D1F2A" w:rsidRPr="0094520F" w:rsidRDefault="00D120CD" w:rsidP="001D1F2A">
      <w:pPr>
        <w:spacing w:after="120"/>
        <w:rPr>
          <w:rFonts w:ascii="Calibri" w:hAnsi="Calibri" w:cs="Calibri"/>
          <w:b/>
          <w:bCs/>
        </w:rPr>
      </w:pPr>
      <w:r w:rsidRPr="00D120CD">
        <w:rPr>
          <w:rFonts w:ascii="Calibri" w:hAnsi="Calibri" w:cs="Calibri"/>
          <w:b/>
          <w:bCs/>
        </w:rPr>
        <w:t>Zhotovení projektové dokumentace stavby „NPK, a.s., Pardubická a Chrudimská nemocnice – instalace a výměna koncových prvků vč</w:t>
      </w:r>
      <w:r w:rsidR="00BC3AF5">
        <w:rPr>
          <w:rFonts w:ascii="Calibri" w:hAnsi="Calibri" w:cs="Calibri"/>
          <w:b/>
          <w:bCs/>
        </w:rPr>
        <w:t>etně</w:t>
      </w:r>
      <w:r w:rsidRPr="00D120CD">
        <w:rPr>
          <w:rFonts w:ascii="Calibri" w:hAnsi="Calibri" w:cs="Calibri"/>
          <w:b/>
          <w:bCs/>
        </w:rPr>
        <w:t xml:space="preserve"> souvisejících stavebních úprav“ a poskytování služeb autorského dozoru</w:t>
      </w:r>
    </w:p>
    <w:p w14:paraId="0A420624" w14:textId="77777777" w:rsidR="00493F64" w:rsidRPr="009774B3" w:rsidRDefault="00493F64">
      <w:pPr>
        <w:spacing w:after="120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6447C140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1F2377F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05F9F177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2FCDA458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7F26939D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58D3D74A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60B1066B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2502CD0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753920F3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1F726C6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11975233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7824AC8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2BB213D9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9B03230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4C7BB159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404F833E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456AA82E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27C2D191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77EE6DE1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10FA5883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6F225228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12B6CE0E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0A0BBCF1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7F5C1275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0A3D1974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osoba zastupující tuto právnickou osobu v statutárním orgánu dodavatele. </w:t>
      </w:r>
    </w:p>
    <w:p w14:paraId="65062FDC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3966F805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3E459D46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0FAF6EE2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583D8F85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CB7BCBA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FD01C7D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2DE1B6F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735B7A4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</w:t>
      </w:r>
      <w:proofErr w:type="gramStart"/>
      <w:r w:rsidR="00CC50F4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…dne</w:t>
      </w:r>
      <w:proofErr w:type="gramStart"/>
      <w:r>
        <w:rPr>
          <w:rFonts w:ascii="Calibri" w:hAnsi="Calibri" w:cs="Calibri"/>
          <w:sz w:val="22"/>
          <w:szCs w:val="22"/>
        </w:rPr>
        <w:t xml:space="preserve"> ….</w:t>
      </w:r>
      <w:proofErr w:type="gramEnd"/>
      <w:r>
        <w:rPr>
          <w:rFonts w:ascii="Calibri" w:hAnsi="Calibri" w:cs="Calibri"/>
          <w:sz w:val="22"/>
          <w:szCs w:val="22"/>
        </w:rPr>
        <w:t>.………</w:t>
      </w:r>
      <w:proofErr w:type="gramStart"/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</w:t>
      </w:r>
      <w:proofErr w:type="gramEnd"/>
      <w:r w:rsidR="00076E74">
        <w:rPr>
          <w:rFonts w:ascii="Calibri" w:hAnsi="Calibri" w:cs="Calibri"/>
          <w:sz w:val="22"/>
          <w:szCs w:val="22"/>
        </w:rPr>
        <w:t>.</w:t>
      </w:r>
    </w:p>
    <w:p w14:paraId="72D2DD1A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E79161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650927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C0FEEF1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A4E7C3B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0008D79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30400A9D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23E3F098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7A91CA63" w14:textId="77777777" w:rsidR="00D21E8E" w:rsidRDefault="00D21E8E"/>
    <w:sectPr w:rsidR="00D21E8E" w:rsidSect="00FD76D7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1AC55" w14:textId="77777777" w:rsidR="00D12F9D" w:rsidRDefault="00D12F9D">
      <w:r>
        <w:separator/>
      </w:r>
    </w:p>
  </w:endnote>
  <w:endnote w:type="continuationSeparator" w:id="0">
    <w:p w14:paraId="0E23C302" w14:textId="77777777" w:rsidR="00D12F9D" w:rsidRDefault="00D1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2AC06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016E29F7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FF475" w14:textId="77777777" w:rsidR="00D12F9D" w:rsidRDefault="00D12F9D">
      <w:r>
        <w:separator/>
      </w:r>
    </w:p>
  </w:footnote>
  <w:footnote w:type="continuationSeparator" w:id="0">
    <w:p w14:paraId="0E388EFF" w14:textId="77777777" w:rsidR="00D12F9D" w:rsidRDefault="00D12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E3B3D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2015107260">
    <w:abstractNumId w:val="0"/>
  </w:num>
  <w:num w:numId="2" w16cid:durableId="347681575">
    <w:abstractNumId w:val="1"/>
  </w:num>
  <w:num w:numId="3" w16cid:durableId="550724654">
    <w:abstractNumId w:val="2"/>
  </w:num>
  <w:num w:numId="4" w16cid:durableId="2132280218">
    <w:abstractNumId w:val="3"/>
  </w:num>
  <w:num w:numId="5" w16cid:durableId="1740441488">
    <w:abstractNumId w:val="4"/>
  </w:num>
  <w:num w:numId="6" w16cid:durableId="15308787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43E4C"/>
    <w:rsid w:val="00054776"/>
    <w:rsid w:val="00076E74"/>
    <w:rsid w:val="00152C55"/>
    <w:rsid w:val="001C5FDA"/>
    <w:rsid w:val="001D1F2A"/>
    <w:rsid w:val="002B5769"/>
    <w:rsid w:val="00344A73"/>
    <w:rsid w:val="003832CF"/>
    <w:rsid w:val="003974B8"/>
    <w:rsid w:val="003D599B"/>
    <w:rsid w:val="00477FAD"/>
    <w:rsid w:val="00493F64"/>
    <w:rsid w:val="004D01E8"/>
    <w:rsid w:val="0055519C"/>
    <w:rsid w:val="005A44F8"/>
    <w:rsid w:val="00622770"/>
    <w:rsid w:val="006739FF"/>
    <w:rsid w:val="006A749B"/>
    <w:rsid w:val="00786E28"/>
    <w:rsid w:val="007F1A15"/>
    <w:rsid w:val="00813524"/>
    <w:rsid w:val="00821CFD"/>
    <w:rsid w:val="008B7A08"/>
    <w:rsid w:val="008D7147"/>
    <w:rsid w:val="008E5B9A"/>
    <w:rsid w:val="0094520F"/>
    <w:rsid w:val="009774B3"/>
    <w:rsid w:val="009A60DD"/>
    <w:rsid w:val="009E4CC0"/>
    <w:rsid w:val="00A31D7F"/>
    <w:rsid w:val="00A35FF4"/>
    <w:rsid w:val="00A93D43"/>
    <w:rsid w:val="00B2323E"/>
    <w:rsid w:val="00B6638F"/>
    <w:rsid w:val="00B72B4C"/>
    <w:rsid w:val="00BC3AF5"/>
    <w:rsid w:val="00CC50F4"/>
    <w:rsid w:val="00D120CD"/>
    <w:rsid w:val="00D12F9D"/>
    <w:rsid w:val="00D21E8E"/>
    <w:rsid w:val="00D439F7"/>
    <w:rsid w:val="00D53007"/>
    <w:rsid w:val="00E7728F"/>
    <w:rsid w:val="00E81374"/>
    <w:rsid w:val="00E818EA"/>
    <w:rsid w:val="00FB46D9"/>
    <w:rsid w:val="00FD76D7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64E93DEF"/>
  <w15:chartTrackingRefBased/>
  <w15:docId w15:val="{0CBF1F69-9C51-4615-9A94-A85678BA2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2066</Characters>
  <Application>Microsoft Office Word</Application>
  <DocSecurity>0</DocSecurity>
  <Lines>38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2</cp:revision>
  <cp:lastPrinted>2021-08-09T10:19:00Z</cp:lastPrinted>
  <dcterms:created xsi:type="dcterms:W3CDTF">2026-02-02T21:02:00Z</dcterms:created>
  <dcterms:modified xsi:type="dcterms:W3CDTF">2026-02-02T21:02:00Z</dcterms:modified>
</cp:coreProperties>
</file>